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8F4223" w:rsidRPr="00F2213B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F2213B">
        <w:rPr>
          <w:rFonts w:ascii="Arial" w:hAnsi="Arial" w:cs="Arial"/>
          <w:b/>
          <w:sz w:val="22"/>
          <w:szCs w:val="22"/>
        </w:rPr>
        <w:t>F.3.</w:t>
      </w:r>
      <w:r w:rsidR="009D45B2">
        <w:rPr>
          <w:rFonts w:ascii="Arial" w:hAnsi="Arial" w:cs="Arial"/>
          <w:b/>
          <w:sz w:val="22"/>
          <w:szCs w:val="22"/>
        </w:rPr>
        <w:t>2</w:t>
      </w:r>
      <w:r w:rsidR="008936BC">
        <w:rPr>
          <w:rFonts w:ascii="Arial" w:hAnsi="Arial" w:cs="Arial"/>
          <w:b/>
          <w:sz w:val="22"/>
          <w:szCs w:val="22"/>
        </w:rPr>
        <w:t>a</w:t>
      </w:r>
      <w:r w:rsidRPr="00F2213B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</w:t>
      </w:r>
    </w:p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2213B" w:rsidRPr="00F2213B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2F" w:rsidRPr="00F2213B" w:rsidRDefault="0094432F" w:rsidP="0094432F">
            <w:pPr>
              <w:jc w:val="right"/>
              <w:rPr>
                <w:rFonts w:ascii="Arial" w:hAnsi="Arial" w:cs="Arial"/>
              </w:rPr>
            </w:pPr>
          </w:p>
          <w:p w:rsidR="00BE679D" w:rsidRPr="00F2213B" w:rsidRDefault="00BE679D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t>Jobcenter:</w:t>
            </w:r>
          </w:p>
          <w:p w:rsidR="00BE679D" w:rsidRPr="00F2213B" w:rsidRDefault="001456AC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E679D" w:rsidRPr="00F2213B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F2213B">
              <w:rPr>
                <w:rFonts w:cs="Arial"/>
                <w:sz w:val="22"/>
                <w:szCs w:val="22"/>
              </w:rPr>
            </w:r>
            <w:r w:rsidRPr="00F2213B">
              <w:rPr>
                <w:rFonts w:cs="Arial"/>
                <w:sz w:val="22"/>
                <w:szCs w:val="22"/>
              </w:rPr>
              <w:fldChar w:fldCharType="separate"/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sz w:val="22"/>
                <w:szCs w:val="22"/>
              </w:rPr>
              <w:fldChar w:fldCharType="end"/>
            </w:r>
          </w:p>
          <w:p w:rsidR="00BE679D" w:rsidRPr="00F2213B" w:rsidRDefault="00BE679D" w:rsidP="00BE679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BE679D" w:rsidRPr="00F2213B" w:rsidRDefault="00BE679D" w:rsidP="00BE679D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 des Jobcenters  ein;</w:t>
            </w:r>
          </w:p>
          <w:p w:rsidR="00BE679D" w:rsidRPr="00F2213B" w:rsidRDefault="00BE679D" w:rsidP="00BE679D">
            <w:pPr>
              <w:ind w:left="354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94432F" w:rsidRPr="00F2213B" w:rsidRDefault="0094432F" w:rsidP="00BE679D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F2213B" w:rsidRPr="00F2213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94432F" w:rsidRPr="00F2213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</w:tbl>
    <w:p w:rsidR="008F4223" w:rsidRPr="00F2213B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9999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62"/>
        <w:gridCol w:w="777"/>
        <w:gridCol w:w="473"/>
        <w:gridCol w:w="2427"/>
        <w:gridCol w:w="6260"/>
      </w:tblGrid>
      <w:tr w:rsidR="00F2213B" w:rsidRPr="00F2213B" w:rsidTr="009E1E07">
        <w:trPr>
          <w:tblCellSpacing w:w="15" w:type="dxa"/>
          <w:jc w:val="center"/>
        </w:trPr>
        <w:tc>
          <w:tcPr>
            <w:tcW w:w="9939" w:type="dxa"/>
            <w:gridSpan w:val="5"/>
          </w:tcPr>
          <w:p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E1E07" w:rsidRPr="00F2213B" w:rsidRDefault="009E1E07" w:rsidP="009E1E0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BE6CAE">
              <w:rPr>
                <w:rFonts w:ascii="Arial" w:hAnsi="Arial" w:cs="Arial"/>
                <w:b/>
                <w:sz w:val="22"/>
                <w:szCs w:val="22"/>
              </w:rPr>
              <w:t>r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E6CAE">
              <w:rPr>
                <w:rFonts w:ascii="Arial" w:hAnsi="Arial" w:cs="Arial"/>
                <w:b/>
                <w:sz w:val="22"/>
                <w:szCs w:val="22"/>
              </w:rPr>
              <w:t>Prämie für Integrationsfortschritte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 xml:space="preserve"> (nach </w:t>
            </w:r>
            <w:r w:rsidR="00395410">
              <w:rPr>
                <w:rFonts w:ascii="Arial" w:hAnsi="Arial" w:cs="Arial"/>
                <w:b/>
                <w:sz w:val="22"/>
                <w:szCs w:val="22"/>
              </w:rPr>
              <w:t xml:space="preserve">dreimonatiger 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>Dauer des Beschäftigungsverhältnisses)</w:t>
            </w:r>
          </w:p>
          <w:p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2213B" w:rsidRPr="00F2213B" w:rsidTr="009E1E07">
        <w:trPr>
          <w:trHeight w:val="340"/>
          <w:tblCellSpacing w:w="15" w:type="dxa"/>
          <w:jc w:val="center"/>
        </w:trPr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21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:rsidTr="009E1E07">
        <w:trPr>
          <w:trHeight w:val="353"/>
          <w:tblCellSpacing w:w="15" w:type="dxa"/>
          <w:jc w:val="center"/>
        </w:trPr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Auftragnehmer:</w:t>
            </w:r>
          </w:p>
        </w:tc>
        <w:tc>
          <w:tcPr>
            <w:tcW w:w="621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F41B5A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9E1E07">
        <w:trPr>
          <w:trHeight w:val="358"/>
          <w:tblCellSpacing w:w="15" w:type="dxa"/>
          <w:jc w:val="center"/>
        </w:trPr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C013B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Maßnahme – Nr.</w:t>
            </w:r>
            <w:r w:rsidR="006C55D9" w:rsidRPr="00F2213B">
              <w:rPr>
                <w:rFonts w:ascii="Arial" w:hAnsi="Arial" w:cs="Arial"/>
              </w:rPr>
              <w:t>:</w:t>
            </w:r>
          </w:p>
        </w:tc>
        <w:tc>
          <w:tcPr>
            <w:tcW w:w="62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9E1E07">
        <w:trPr>
          <w:trHeight w:val="341"/>
          <w:tblCellSpacing w:w="15" w:type="dxa"/>
          <w:jc w:val="center"/>
        </w:trPr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:rsidTr="009E1E07">
        <w:trPr>
          <w:trHeight w:val="349"/>
          <w:tblCellSpacing w:w="15" w:type="dxa"/>
          <w:jc w:val="center"/>
        </w:trPr>
        <w:tc>
          <w:tcPr>
            <w:tcW w:w="3694" w:type="dxa"/>
            <w:gridSpan w:val="4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Name, Vorname:</w:t>
            </w:r>
          </w:p>
        </w:tc>
        <w:tc>
          <w:tcPr>
            <w:tcW w:w="6215" w:type="dxa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9E1E07">
        <w:trPr>
          <w:trHeight w:val="359"/>
          <w:tblCellSpacing w:w="15" w:type="dxa"/>
          <w:jc w:val="center"/>
        </w:trPr>
        <w:tc>
          <w:tcPr>
            <w:tcW w:w="3694" w:type="dxa"/>
            <w:gridSpan w:val="4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Kunden – Nr.: </w:t>
            </w:r>
          </w:p>
        </w:tc>
        <w:tc>
          <w:tcPr>
            <w:tcW w:w="6215" w:type="dxa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9E1E07">
        <w:trPr>
          <w:trHeight w:val="341"/>
          <w:tblCellSpacing w:w="15" w:type="dxa"/>
          <w:jc w:val="center"/>
        </w:trPr>
        <w:tc>
          <w:tcPr>
            <w:tcW w:w="3694" w:type="dxa"/>
            <w:gridSpan w:val="4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Tätigkeit:</w:t>
            </w:r>
          </w:p>
        </w:tc>
        <w:tc>
          <w:tcPr>
            <w:tcW w:w="6215" w:type="dxa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1A0622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9E1E07">
        <w:trPr>
          <w:trHeight w:val="533"/>
          <w:tblCellSpacing w:w="15" w:type="dxa"/>
          <w:jc w:val="center"/>
        </w:trPr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9E1E0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Arbeitgeber:</w:t>
            </w:r>
          </w:p>
        </w:tc>
        <w:tc>
          <w:tcPr>
            <w:tcW w:w="62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F2213B" w:rsidRPr="00F2213B" w:rsidTr="009E1E07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wBefore w:w="17" w:type="dxa"/>
          <w:jc w:val="center"/>
        </w:trPr>
        <w:tc>
          <w:tcPr>
            <w:tcW w:w="98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BD5" w:rsidRPr="00F2213B" w:rsidRDefault="00BE6CAE" w:rsidP="00793AFE">
            <w:pPr>
              <w:spacing w:after="90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Für die /den </w:t>
            </w:r>
            <w:r w:rsidR="009E1E07" w:rsidRPr="00F2213B">
              <w:rPr>
                <w:rFonts w:ascii="Arial" w:hAnsi="Arial" w:cs="Arial"/>
              </w:rPr>
              <w:t>Teilnehmerin/</w:t>
            </w:r>
            <w:r w:rsidR="00301BD5" w:rsidRPr="00F2213B">
              <w:rPr>
                <w:rFonts w:ascii="Arial" w:hAnsi="Arial" w:cs="Arial"/>
              </w:rPr>
              <w:t xml:space="preserve">Teilnehmer wurde im Rahmen der Maßnahme </w:t>
            </w:r>
            <w:r>
              <w:rPr>
                <w:rFonts w:ascii="Arial" w:hAnsi="Arial" w:cs="Arial"/>
              </w:rPr>
              <w:t>ein Integrationsfortschritt erzielt</w:t>
            </w:r>
            <w:r w:rsidR="00301BD5" w:rsidRPr="00F2213B">
              <w:rPr>
                <w:rFonts w:ascii="Arial" w:hAnsi="Arial" w:cs="Arial"/>
              </w:rPr>
              <w:t>.</w:t>
            </w:r>
          </w:p>
          <w:p w:rsidR="008F4223" w:rsidRPr="00F2213B" w:rsidRDefault="008F4223" w:rsidP="00793AFE">
            <w:pPr>
              <w:spacing w:after="90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Ich bitte um Auszahlung </w:t>
            </w:r>
          </w:p>
        </w:tc>
      </w:tr>
      <w:tr w:rsidR="00F2213B" w:rsidRPr="00F2213B" w:rsidTr="009E1E07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wBefore w:w="17" w:type="dxa"/>
          <w:jc w:val="center"/>
        </w:trPr>
        <w:tc>
          <w:tcPr>
            <w:tcW w:w="747" w:type="dxa"/>
            <w:tcBorders>
              <w:left w:val="single" w:sz="4" w:space="0" w:color="auto"/>
            </w:tcBorders>
          </w:tcPr>
          <w:p w:rsidR="008F4223" w:rsidRPr="00F2213B" w:rsidRDefault="008F4223" w:rsidP="00DF6AE6">
            <w:pPr>
              <w:rPr>
                <w:rFonts w:ascii="Arial" w:hAnsi="Arial" w:cs="Arial"/>
                <w:b/>
              </w:rPr>
            </w:pPr>
            <w:r w:rsidRPr="00F2213B">
              <w:rPr>
                <w:rFonts w:ascii="Arial" w:hAnsi="Arial" w:cs="Arial"/>
              </w:rPr>
              <w:t xml:space="preserve"> </w:t>
            </w:r>
            <w:r w:rsidR="001456AC" w:rsidRPr="00F2213B">
              <w:rPr>
                <w:rFonts w:ascii="Arial" w:hAnsi="Arial" w:cs="Arial"/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 w:rsidRPr="00F2213B">
              <w:rPr>
                <w:rFonts w:ascii="Arial" w:hAnsi="Arial" w:cs="Arial"/>
                <w:b/>
              </w:rPr>
              <w:instrText xml:space="preserve"> FORMCHECKBOX </w:instrText>
            </w:r>
            <w:r w:rsidR="006C6E1F">
              <w:rPr>
                <w:rFonts w:ascii="Arial" w:hAnsi="Arial" w:cs="Arial"/>
                <w:b/>
              </w:rPr>
            </w:r>
            <w:r w:rsidR="006C6E1F">
              <w:rPr>
                <w:rFonts w:ascii="Arial" w:hAnsi="Arial" w:cs="Arial"/>
                <w:b/>
              </w:rPr>
              <w:fldChar w:fldCharType="separate"/>
            </w:r>
            <w:r w:rsidR="001456AC" w:rsidRPr="00F2213B">
              <w:rPr>
                <w:rFonts w:ascii="Arial" w:hAnsi="Arial" w:cs="Arial"/>
                <w:b/>
              </w:rPr>
              <w:fldChar w:fldCharType="end"/>
            </w:r>
            <w:bookmarkEnd w:id="1"/>
          </w:p>
        </w:tc>
        <w:tc>
          <w:tcPr>
            <w:tcW w:w="9115" w:type="dxa"/>
            <w:gridSpan w:val="3"/>
            <w:tcBorders>
              <w:right w:val="single" w:sz="4" w:space="0" w:color="auto"/>
            </w:tcBorders>
          </w:tcPr>
          <w:p w:rsidR="008F4223" w:rsidRPr="00F2213B" w:rsidRDefault="00BE6CAE" w:rsidP="00BE6CA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Prämie für Integrationsfortschritte</w:t>
            </w:r>
            <w:r w:rsidR="00395410">
              <w:rPr>
                <w:rFonts w:ascii="Arial" w:hAnsi="Arial" w:cs="Arial"/>
              </w:rPr>
              <w:t xml:space="preserve"> </w:t>
            </w:r>
            <w:r w:rsidR="009E1E07" w:rsidRPr="00F2213B">
              <w:rPr>
                <w:rFonts w:ascii="Arial" w:hAnsi="Arial" w:cs="Arial"/>
              </w:rPr>
              <w:t xml:space="preserve">nach einer </w:t>
            </w:r>
            <w:r w:rsidR="00395410">
              <w:rPr>
                <w:rFonts w:ascii="Arial" w:hAnsi="Arial" w:cs="Arial"/>
              </w:rPr>
              <w:t>3</w:t>
            </w:r>
            <w:r w:rsidR="009E1E07" w:rsidRPr="00F2213B">
              <w:rPr>
                <w:rFonts w:ascii="Arial" w:hAnsi="Arial" w:cs="Arial"/>
              </w:rPr>
              <w:t>-</w:t>
            </w:r>
            <w:r w:rsidR="00395410">
              <w:rPr>
                <w:rFonts w:ascii="Arial" w:hAnsi="Arial" w:cs="Arial"/>
              </w:rPr>
              <w:t xml:space="preserve">monatigen </w:t>
            </w:r>
            <w:r w:rsidR="009E1E07" w:rsidRPr="00F2213B">
              <w:rPr>
                <w:rFonts w:ascii="Arial" w:hAnsi="Arial" w:cs="Arial"/>
              </w:rPr>
              <w:t>Dauer der Beschäftigung</w:t>
            </w:r>
          </w:p>
        </w:tc>
      </w:tr>
      <w:tr w:rsidR="00F2213B" w:rsidRPr="00F2213B" w:rsidTr="009E1E07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wBefore w:w="17" w:type="dxa"/>
          <w:jc w:val="center"/>
        </w:trPr>
        <w:tc>
          <w:tcPr>
            <w:tcW w:w="747" w:type="dxa"/>
            <w:tcBorders>
              <w:left w:val="single" w:sz="4" w:space="0" w:color="auto"/>
            </w:tcBorders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3" w:type="dxa"/>
          </w:tcPr>
          <w:p w:rsidR="008F4223" w:rsidRPr="00F2213B" w:rsidRDefault="001456AC" w:rsidP="00793AFE">
            <w:pPr>
              <w:rPr>
                <w:rFonts w:ascii="Arial" w:hAnsi="Arial" w:cs="Arial"/>
                <w:b/>
              </w:rPr>
            </w:pPr>
            <w:r w:rsidRPr="00F2213B">
              <w:rPr>
                <w:rFonts w:ascii="Arial" w:hAnsi="Arial"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 w:rsidR="008F4223" w:rsidRPr="00F2213B">
              <w:rPr>
                <w:rFonts w:ascii="Arial" w:hAnsi="Arial" w:cs="Arial"/>
                <w:b/>
              </w:rPr>
              <w:instrText xml:space="preserve"> FORMCHECKBOX </w:instrText>
            </w:r>
            <w:r w:rsidR="006C6E1F">
              <w:rPr>
                <w:rFonts w:ascii="Arial" w:hAnsi="Arial" w:cs="Arial"/>
                <w:b/>
              </w:rPr>
            </w:r>
            <w:r w:rsidR="006C6E1F">
              <w:rPr>
                <w:rFonts w:ascii="Arial" w:hAnsi="Arial" w:cs="Arial"/>
                <w:b/>
              </w:rPr>
              <w:fldChar w:fldCharType="separate"/>
            </w:r>
            <w:r w:rsidRPr="00F2213B">
              <w:rPr>
                <w:rFonts w:ascii="Arial" w:hAnsi="Arial" w:cs="Arial"/>
                <w:b/>
              </w:rPr>
              <w:fldChar w:fldCharType="end"/>
            </w:r>
            <w:bookmarkEnd w:id="2"/>
          </w:p>
        </w:tc>
        <w:tc>
          <w:tcPr>
            <w:tcW w:w="8642" w:type="dxa"/>
            <w:gridSpan w:val="2"/>
            <w:tcBorders>
              <w:right w:val="single" w:sz="4" w:space="0" w:color="auto"/>
            </w:tcBorders>
          </w:tcPr>
          <w:p w:rsidR="008F4223" w:rsidRPr="00F2213B" w:rsidRDefault="008F4223" w:rsidP="00CD1892">
            <w:pPr>
              <w:spacing w:after="90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Die Beschäftigungsbestätigung des </w:t>
            </w:r>
            <w:r w:rsidR="003F28B3" w:rsidRPr="00F2213B">
              <w:rPr>
                <w:rFonts w:ascii="Arial" w:hAnsi="Arial" w:cs="Arial"/>
              </w:rPr>
              <w:t>Arbeitgebers</w:t>
            </w:r>
            <w:r w:rsidRPr="00F2213B">
              <w:rPr>
                <w:rFonts w:ascii="Arial" w:hAnsi="Arial" w:cs="Arial"/>
              </w:rPr>
              <w:t xml:space="preserve"> </w:t>
            </w:r>
            <w:r w:rsidR="00CD1892">
              <w:rPr>
                <w:rFonts w:ascii="Arial" w:hAnsi="Arial" w:cs="Arial"/>
              </w:rPr>
              <w:t xml:space="preserve">ist </w:t>
            </w:r>
            <w:r w:rsidRPr="00F2213B">
              <w:rPr>
                <w:rFonts w:ascii="Arial" w:hAnsi="Arial" w:cs="Arial"/>
              </w:rPr>
              <w:t>beigefügt.</w:t>
            </w:r>
          </w:p>
        </w:tc>
      </w:tr>
      <w:tr w:rsidR="00F2213B" w:rsidRPr="00F2213B" w:rsidTr="009E1E07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wBefore w:w="17" w:type="dxa"/>
          <w:jc w:val="center"/>
        </w:trPr>
        <w:tc>
          <w:tcPr>
            <w:tcW w:w="747" w:type="dxa"/>
            <w:tcBorders>
              <w:left w:val="single" w:sz="4" w:space="0" w:color="auto"/>
              <w:bottom w:val="single" w:sz="4" w:space="0" w:color="auto"/>
            </w:tcBorders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3" w:type="dxa"/>
            <w:tcBorders>
              <w:bottom w:val="single" w:sz="4" w:space="0" w:color="auto"/>
            </w:tcBorders>
          </w:tcPr>
          <w:p w:rsidR="008F4223" w:rsidRPr="00F2213B" w:rsidRDefault="001456AC" w:rsidP="00793AFE">
            <w:pPr>
              <w:rPr>
                <w:rFonts w:ascii="Arial" w:hAnsi="Arial" w:cs="Arial"/>
                <w:b/>
              </w:rPr>
            </w:pPr>
            <w:r w:rsidRPr="00F2213B">
              <w:rPr>
                <w:rFonts w:ascii="Arial" w:hAnsi="Arial" w:cs="Arial"/>
                <w:b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3"/>
            <w:r w:rsidR="008F4223" w:rsidRPr="00F2213B">
              <w:rPr>
                <w:rFonts w:ascii="Arial" w:hAnsi="Arial" w:cs="Arial"/>
                <w:b/>
              </w:rPr>
              <w:instrText xml:space="preserve"> FORMCHECKBOX </w:instrText>
            </w:r>
            <w:r w:rsidR="006C6E1F">
              <w:rPr>
                <w:rFonts w:ascii="Arial" w:hAnsi="Arial" w:cs="Arial"/>
                <w:b/>
              </w:rPr>
            </w:r>
            <w:r w:rsidR="006C6E1F">
              <w:rPr>
                <w:rFonts w:ascii="Arial" w:hAnsi="Arial" w:cs="Arial"/>
                <w:b/>
              </w:rPr>
              <w:fldChar w:fldCharType="separate"/>
            </w:r>
            <w:r w:rsidRPr="00F2213B">
              <w:rPr>
                <w:rFonts w:ascii="Arial" w:hAnsi="Arial" w:cs="Arial"/>
                <w:b/>
              </w:rPr>
              <w:fldChar w:fldCharType="end"/>
            </w:r>
            <w:bookmarkEnd w:id="3"/>
          </w:p>
        </w:tc>
        <w:tc>
          <w:tcPr>
            <w:tcW w:w="864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F4223" w:rsidRPr="00F2213B" w:rsidRDefault="008F4223" w:rsidP="00395410">
            <w:pPr>
              <w:spacing w:after="90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Der </w:t>
            </w:r>
            <w:r w:rsidR="003F28B3" w:rsidRPr="00F2213B">
              <w:rPr>
                <w:rFonts w:ascii="Arial" w:hAnsi="Arial" w:cs="Arial"/>
              </w:rPr>
              <w:t>Arbeitgeber</w:t>
            </w:r>
            <w:r w:rsidR="00311CCE" w:rsidRPr="00F2213B">
              <w:rPr>
                <w:rFonts w:ascii="Arial" w:hAnsi="Arial" w:cs="Arial"/>
              </w:rPr>
              <w:t xml:space="preserve"> </w:t>
            </w:r>
            <w:r w:rsidRPr="00F2213B">
              <w:rPr>
                <w:rFonts w:ascii="Arial" w:hAnsi="Arial" w:cs="Arial"/>
              </w:rPr>
              <w:t xml:space="preserve">verweigert die Beschäftigungsbestätigung. Die Erklärung </w:t>
            </w:r>
            <w:r w:rsidR="00C972DB" w:rsidRPr="00F2213B">
              <w:rPr>
                <w:rFonts w:ascii="Arial" w:hAnsi="Arial" w:cs="Arial"/>
              </w:rPr>
              <w:t>der Teilnehmerin/</w:t>
            </w:r>
            <w:r w:rsidRPr="00F2213B">
              <w:rPr>
                <w:rFonts w:ascii="Arial" w:hAnsi="Arial" w:cs="Arial"/>
              </w:rPr>
              <w:t>des Teilnehmers</w:t>
            </w:r>
            <w:r w:rsidR="00586493" w:rsidRPr="00F2213B">
              <w:rPr>
                <w:rFonts w:ascii="Arial" w:hAnsi="Arial" w:cs="Arial"/>
              </w:rPr>
              <w:t xml:space="preserve">/des Erziehungsberechtigten bei </w:t>
            </w:r>
            <w:r w:rsidR="00C972DB" w:rsidRPr="00F2213B">
              <w:rPr>
                <w:rFonts w:ascii="Arial" w:hAnsi="Arial" w:cs="Arial"/>
              </w:rPr>
              <w:t>einer/</w:t>
            </w:r>
            <w:r w:rsidR="00586493" w:rsidRPr="00F2213B">
              <w:rPr>
                <w:rFonts w:ascii="Arial" w:hAnsi="Arial" w:cs="Arial"/>
              </w:rPr>
              <w:t xml:space="preserve">einem minderjährigen </w:t>
            </w:r>
            <w:r w:rsidR="00C972DB" w:rsidRPr="00F2213B">
              <w:rPr>
                <w:rFonts w:ascii="Arial" w:hAnsi="Arial" w:cs="Arial"/>
              </w:rPr>
              <w:t>Teilnehmerin/</w:t>
            </w:r>
            <w:r w:rsidR="00586493" w:rsidRPr="00F2213B">
              <w:rPr>
                <w:rFonts w:ascii="Arial" w:hAnsi="Arial" w:cs="Arial"/>
              </w:rPr>
              <w:t>Teilnehmer</w:t>
            </w:r>
            <w:r w:rsidRPr="00F2213B">
              <w:rPr>
                <w:rFonts w:ascii="Arial" w:hAnsi="Arial" w:cs="Arial"/>
              </w:rPr>
              <w:t xml:space="preserve"> ist beigefügt.</w:t>
            </w:r>
          </w:p>
        </w:tc>
      </w:tr>
    </w:tbl>
    <w:p w:rsidR="00793AFE" w:rsidRPr="00F2213B" w:rsidRDefault="00793AFE" w:rsidP="00793AFE">
      <w:pPr>
        <w:spacing w:after="120"/>
        <w:ind w:left="-170"/>
        <w:rPr>
          <w:rFonts w:ascii="Arial" w:hAnsi="Arial" w:cs="Arial"/>
        </w:rPr>
      </w:pPr>
    </w:p>
    <w:p w:rsidR="00301BD5" w:rsidRPr="00F2213B" w:rsidRDefault="00301BD5" w:rsidP="00C53CA6">
      <w:pPr>
        <w:spacing w:after="120"/>
        <w:ind w:left="57"/>
        <w:rPr>
          <w:rFonts w:ascii="Arial" w:hAnsi="Arial" w:cs="Arial"/>
        </w:rPr>
      </w:pPr>
      <w:r w:rsidRPr="00F2213B">
        <w:rPr>
          <w:rFonts w:ascii="Arial" w:hAnsi="Arial" w:cs="Arial"/>
        </w:rPr>
        <w:t xml:space="preserve">Mit der Unterschrift bestätige ich die Richtigkeit der Angaben. </w:t>
      </w:r>
    </w:p>
    <w:p w:rsidR="00301BD5" w:rsidRPr="00F2213B" w:rsidRDefault="00301BD5" w:rsidP="00C53CA6">
      <w:pPr>
        <w:spacing w:after="120"/>
        <w:ind w:left="57"/>
        <w:rPr>
          <w:rFonts w:ascii="Arial" w:hAnsi="Arial" w:cs="Arial"/>
        </w:rPr>
      </w:pPr>
      <w:r w:rsidRPr="00F2213B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Pr="00F2213B" w:rsidRDefault="008F4223" w:rsidP="008F4223">
      <w:pPr>
        <w:rPr>
          <w:rFonts w:ascii="Arial" w:hAnsi="Arial" w:cs="Arial"/>
        </w:rPr>
      </w:pPr>
    </w:p>
    <w:p w:rsidR="00793AFE" w:rsidRPr="00F2213B" w:rsidRDefault="00793AFE" w:rsidP="008F4223">
      <w:pPr>
        <w:rPr>
          <w:rFonts w:ascii="Arial" w:hAnsi="Arial" w:cs="Arial"/>
        </w:rPr>
      </w:pPr>
    </w:p>
    <w:p w:rsidR="008F4223" w:rsidRPr="00F2213B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8F4223" w:rsidRPr="00F2213B" w:rsidTr="00121656">
        <w:tc>
          <w:tcPr>
            <w:tcW w:w="6069" w:type="dxa"/>
          </w:tcPr>
          <w:p w:rsidR="008F4223" w:rsidRPr="00F2213B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C53CA6" w:rsidRPr="00F2213B" w:rsidRDefault="00C53CA6">
      <w:pPr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br w:type="page"/>
      </w:r>
    </w:p>
    <w:p w:rsidR="001C5049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A9CB6DE" wp14:editId="692060D3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AE2B9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F2213B" w:rsidRDefault="001C5049" w:rsidP="001C5049">
      <w:pPr>
        <w:ind w:left="-284"/>
        <w:rPr>
          <w:rFonts w:ascii="Arial" w:hAnsi="Arial" w:cs="Arial"/>
        </w:rPr>
      </w:pPr>
      <w:r w:rsidRPr="00F2213B">
        <w:rPr>
          <w:rFonts w:ascii="Arial" w:hAnsi="Arial" w:cs="Arial"/>
          <w:b/>
          <w:sz w:val="22"/>
          <w:szCs w:val="22"/>
        </w:rPr>
        <w:t>Vo</w:t>
      </w:r>
      <w:r w:rsidR="00145F5F" w:rsidRPr="00F2213B">
        <w:rPr>
          <w:rFonts w:ascii="Arial" w:hAnsi="Arial" w:cs="Arial"/>
          <w:b/>
          <w:sz w:val="22"/>
          <w:szCs w:val="22"/>
        </w:rPr>
        <w:t xml:space="preserve">m Jobcenter </w:t>
      </w:r>
      <w:r w:rsidRPr="00F2213B">
        <w:rPr>
          <w:rFonts w:ascii="Arial" w:hAnsi="Arial" w:cs="Arial"/>
          <w:b/>
          <w:sz w:val="22"/>
          <w:szCs w:val="22"/>
        </w:rPr>
        <w:t>auszufüllen</w:t>
      </w:r>
    </w:p>
    <w:p w:rsidR="001C5049" w:rsidRPr="00F2213B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F2213B">
        <w:rPr>
          <w:rFonts w:ascii="Arial" w:hAnsi="Arial" w:cs="Arial"/>
          <w:b/>
        </w:rPr>
        <w:t>Prüfung der Zahlungsvoraussetzungen für die 1. Rate</w:t>
      </w: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9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</w:tblGrid>
      <w:tr w:rsidR="00BE6CAE" w:rsidRPr="00F2213B" w:rsidTr="00BE6CAE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BE6CAE" w:rsidRPr="00F2213B" w:rsidRDefault="00BE6CAE" w:rsidP="00BE6CA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Antrag auf Auszahlung der 1. Rate de</w:t>
            </w:r>
            <w:r>
              <w:rPr>
                <w:rFonts w:ascii="Arial" w:hAnsi="Arial" w:cs="Arial"/>
              </w:rPr>
              <w:t>r Prämie für Integrationsfortschritte</w:t>
            </w:r>
            <w:r w:rsidRPr="00F2213B">
              <w:rPr>
                <w:rFonts w:ascii="Arial" w:hAnsi="Arial" w:cs="Arial"/>
              </w:rPr>
              <w:t xml:space="preserve"> wurde fristgerecht gestellt?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BE6CAE" w:rsidRPr="00F2213B" w:rsidRDefault="00BE6CAE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BE6CAE" w:rsidRPr="00F2213B" w:rsidRDefault="00BE6CAE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Kontrollkästchen87"/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4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BE6CAE" w:rsidRPr="00F2213B" w:rsidRDefault="00BE6CAE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BE6CAE" w:rsidRPr="00F2213B" w:rsidRDefault="00BE6CAE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88"/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5"/>
          </w:p>
        </w:tc>
      </w:tr>
      <w:tr w:rsidR="00BE6CAE" w:rsidRPr="00F2213B" w:rsidTr="00BE6CAE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BE6CAE" w:rsidRPr="00235490" w:rsidRDefault="00BE6CAE" w:rsidP="002354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 wurde ein Beschäftigungsverhältnis aufgenommen</w:t>
            </w:r>
            <w:r w:rsidRPr="00BE6CAE">
              <w:rPr>
                <w:rFonts w:ascii="Arial" w:hAnsi="Arial" w:cs="Arial"/>
              </w:rPr>
              <w:t>, welche</w:t>
            </w:r>
            <w:r>
              <w:rPr>
                <w:rFonts w:ascii="Arial" w:hAnsi="Arial" w:cs="Arial"/>
              </w:rPr>
              <w:t>s</w:t>
            </w:r>
            <w:r w:rsidR="009D45B2">
              <w:rPr>
                <w:rFonts w:ascii="Arial" w:hAnsi="Arial" w:cs="Arial"/>
              </w:rPr>
              <w:t xml:space="preserve"> die unter B.1.6 der Leistungsbeschreibung definierten Bedingungen hinsichtlich eines </w:t>
            </w:r>
            <w:r w:rsidR="00235490">
              <w:rPr>
                <w:rFonts w:ascii="Arial" w:hAnsi="Arial" w:cs="Arial"/>
              </w:rPr>
              <w:t>erfolgreichen Integrationsfortschrittes erfüllt?</w:t>
            </w:r>
            <w:r w:rsidRPr="00BE6CA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BE6CAE" w:rsidRPr="00F2213B" w:rsidRDefault="00BE6CAE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BE6CAE" w:rsidRPr="00F2213B" w:rsidRDefault="00BE6CAE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BE6CAE" w:rsidRPr="00F2213B" w:rsidRDefault="00BE6CAE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BE6CAE" w:rsidRPr="00F2213B" w:rsidRDefault="00BE6CAE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BE6CAE" w:rsidRPr="00F2213B" w:rsidTr="00BE6CAE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BE6CAE" w:rsidRPr="00F2213B" w:rsidRDefault="00B810F8" w:rsidP="00235490">
            <w:pPr>
              <w:spacing w:before="40" w:after="40"/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2a. </w:t>
            </w:r>
            <w:r w:rsidR="00235490">
              <w:rPr>
                <w:rFonts w:ascii="Arial" w:hAnsi="Arial" w:cs="Arial"/>
              </w:rPr>
              <w:t xml:space="preserve">Die aufgenommene Beschäftigung übersteigt </w:t>
            </w:r>
            <w:r w:rsidR="00235490" w:rsidRPr="00BE6CAE">
              <w:rPr>
                <w:rFonts w:ascii="Arial" w:hAnsi="Arial" w:cs="Arial"/>
              </w:rPr>
              <w:t xml:space="preserve">hinsichtlich der regelmäßigen wöchentlichen Arbeitszeit </w:t>
            </w:r>
            <w:r w:rsidR="00235490">
              <w:rPr>
                <w:rFonts w:ascii="Arial" w:hAnsi="Arial" w:cs="Arial"/>
              </w:rPr>
              <w:t xml:space="preserve">die </w:t>
            </w:r>
            <w:r w:rsidR="00235490" w:rsidRPr="00BE6CAE">
              <w:rPr>
                <w:rFonts w:ascii="Arial" w:hAnsi="Arial" w:cs="Arial"/>
              </w:rPr>
              <w:t xml:space="preserve">versicherungspflichtige Teilzeitbeschäftigung des Teilnehmers </w:t>
            </w:r>
            <w:r w:rsidR="00235490">
              <w:rPr>
                <w:rFonts w:ascii="Arial" w:hAnsi="Arial" w:cs="Arial"/>
              </w:rPr>
              <w:t xml:space="preserve">bei Eintritt in die Maßnahme </w:t>
            </w:r>
            <w:r w:rsidR="00235490" w:rsidRPr="00BE6CAE">
              <w:rPr>
                <w:rFonts w:ascii="Arial" w:hAnsi="Arial" w:cs="Arial"/>
              </w:rPr>
              <w:t>um mindestens 5 Zeitstunden</w:t>
            </w:r>
            <w:r w:rsidR="00235490" w:rsidRPr="00F2213B">
              <w:rPr>
                <w:rFonts w:ascii="Arial" w:hAnsi="Arial" w:cs="Arial"/>
              </w:rPr>
              <w:t>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BE6CAE" w:rsidRPr="00F2213B" w:rsidRDefault="00BE6CAE" w:rsidP="004E3C4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BE6CAE" w:rsidRPr="00F2213B" w:rsidRDefault="00BE6CAE" w:rsidP="004E3C4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BE6CAE" w:rsidRPr="00F2213B" w:rsidRDefault="00BE6CAE" w:rsidP="004E3C4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BE6CAE" w:rsidRPr="00F2213B" w:rsidRDefault="00BE6CAE" w:rsidP="004E3C4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9D45B2" w:rsidRPr="00F2213B" w:rsidTr="00BE6CAE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9D45B2" w:rsidRDefault="009D45B2" w:rsidP="009D45B2">
            <w:pPr>
              <w:spacing w:before="40" w:after="40"/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2b. Es wurde ein zusätzliches Beschäftigungsverhältnis mit einer </w:t>
            </w:r>
            <w:r w:rsidRPr="00BE6CAE">
              <w:rPr>
                <w:rFonts w:ascii="Arial" w:hAnsi="Arial" w:cs="Arial"/>
              </w:rPr>
              <w:t>regelmäßigen wöchentlichen Arbeitszeit</w:t>
            </w:r>
            <w:r>
              <w:rPr>
                <w:rFonts w:ascii="Arial" w:hAnsi="Arial" w:cs="Arial"/>
              </w:rPr>
              <w:t xml:space="preserve"> von mindestens 5 Zeitstunden aufgenommen</w:t>
            </w:r>
            <w:r w:rsidRPr="00F2213B">
              <w:rPr>
                <w:rFonts w:ascii="Arial" w:hAnsi="Arial" w:cs="Arial"/>
              </w:rPr>
              <w:t>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9D45B2" w:rsidRPr="00F2213B" w:rsidTr="00BE6CAE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9D45B2" w:rsidRDefault="009D45B2" w:rsidP="00D753AF">
            <w:pPr>
              <w:spacing w:before="40" w:after="40"/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2c. Für Teilnehmer welche mit Eintritt in die Maßnahme eine</w:t>
            </w:r>
            <w:r w:rsidR="00D753AF">
              <w:rPr>
                <w:rFonts w:ascii="Arial" w:hAnsi="Arial" w:cs="Arial"/>
              </w:rPr>
              <w:t xml:space="preserve">m Minijob nachgegangen </w:t>
            </w:r>
            <w:r>
              <w:rPr>
                <w:rFonts w:ascii="Arial" w:hAnsi="Arial" w:cs="Arial"/>
              </w:rPr>
              <w:t>sind: Das aufgenommene versicherungspflichtige Beschäftigungsverhältnis umfasst einen Arbeitszeitumfang von mindestens 15 Stunden wöchentlich?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9D45B2" w:rsidRPr="00F2213B" w:rsidTr="00BE6CAE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9D45B2" w:rsidRPr="00F2213B" w:rsidRDefault="009D45B2" w:rsidP="00D753AF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Das</w:t>
            </w:r>
            <w:r>
              <w:rPr>
                <w:rFonts w:ascii="Arial" w:hAnsi="Arial" w:cs="Arial"/>
              </w:rPr>
              <w:t xml:space="preserve"> bzw. die </w:t>
            </w:r>
            <w:r w:rsidRPr="00F2213B">
              <w:rPr>
                <w:rFonts w:ascii="Arial" w:hAnsi="Arial" w:cs="Arial"/>
              </w:rPr>
              <w:t>Beschäftigungsverhältnis</w:t>
            </w:r>
            <w:r>
              <w:rPr>
                <w:rFonts w:ascii="Arial" w:hAnsi="Arial" w:cs="Arial"/>
              </w:rPr>
              <w:t>se</w:t>
            </w:r>
            <w:r w:rsidRPr="00F2213B">
              <w:rPr>
                <w:rFonts w:ascii="Arial" w:hAnsi="Arial" w:cs="Arial"/>
              </w:rPr>
              <w:t xml:space="preserve"> verst</w:t>
            </w:r>
            <w:r>
              <w:rPr>
                <w:rFonts w:ascii="Arial" w:hAnsi="Arial" w:cs="Arial"/>
              </w:rPr>
              <w:t>o</w:t>
            </w:r>
            <w:r w:rsidRPr="00F2213B">
              <w:rPr>
                <w:rFonts w:ascii="Arial" w:hAnsi="Arial" w:cs="Arial"/>
              </w:rPr>
              <w:t>ß</w:t>
            </w:r>
            <w:r>
              <w:rPr>
                <w:rFonts w:ascii="Arial" w:hAnsi="Arial" w:cs="Arial"/>
              </w:rPr>
              <w:t>en</w:t>
            </w:r>
            <w:r w:rsidRPr="00F2213B">
              <w:rPr>
                <w:rFonts w:ascii="Arial" w:hAnsi="Arial" w:cs="Arial"/>
              </w:rPr>
              <w:t xml:space="preserve"> nicht gegen ei</w:t>
            </w:r>
            <w:r w:rsidR="00D753AF">
              <w:rPr>
                <w:rFonts w:ascii="Arial" w:hAnsi="Arial" w:cs="Arial"/>
              </w:rPr>
              <w:t>n Gesetz oder die guten Sitten.</w:t>
            </w:r>
            <w:r w:rsidRPr="00F2213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9D45B2" w:rsidRPr="00F2213B" w:rsidTr="00BE6CAE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9D45B2" w:rsidRPr="00F2213B" w:rsidRDefault="009D45B2" w:rsidP="00CD1892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Entgelt entspricht den gesetzlichen Bestimmungen des Mindestlohngesetzes, weil </w:t>
            </w:r>
            <w:r w:rsidRPr="00F2213B">
              <w:rPr>
                <w:rFonts w:ascii="Arial" w:hAnsi="Arial" w:cs="Arial"/>
                <w:lang w:eastAsia="de-DE"/>
              </w:rPr>
              <w:t xml:space="preserve">das Arbeitsentgelt </w:t>
            </w:r>
            <w:r w:rsidR="00CD1892">
              <w:rPr>
                <w:rFonts w:ascii="Arial" w:hAnsi="Arial" w:cs="Arial"/>
                <w:lang w:eastAsia="de-DE"/>
              </w:rPr>
              <w:t xml:space="preserve">der Höhe des aktuell gültigen Mindestlohns entspricht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  <w:r w:rsidRPr="00F2213B">
              <w:rPr>
                <w:rFonts w:ascii="Arial" w:hAnsi="Arial" w:cs="Arial"/>
                <w:lang w:eastAsia="de-DE"/>
              </w:rPr>
              <w:t xml:space="preserve"> ein Ausnahmetatbestand vorliegt.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9D45B2" w:rsidRPr="00F2213B" w:rsidTr="00BE6CAE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9D45B2" w:rsidRPr="00F2213B" w:rsidRDefault="009D45B2" w:rsidP="009D45B2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Die Aufnahme der </w:t>
            </w:r>
            <w:r>
              <w:rPr>
                <w:rFonts w:ascii="Arial" w:hAnsi="Arial" w:cs="Arial"/>
              </w:rPr>
              <w:t xml:space="preserve">Beschäftigung </w:t>
            </w:r>
            <w:r w:rsidRPr="00F2213B">
              <w:rPr>
                <w:rFonts w:ascii="Arial" w:hAnsi="Arial" w:cs="Arial"/>
              </w:rPr>
              <w:t xml:space="preserve">erfolgte </w:t>
            </w:r>
            <w:r>
              <w:rPr>
                <w:rFonts w:ascii="Arial" w:hAnsi="Arial" w:cs="Arial"/>
              </w:rPr>
              <w:t xml:space="preserve">spätestens einen Monat nach Ende der </w:t>
            </w:r>
            <w:r w:rsidRPr="00F2213B">
              <w:rPr>
                <w:rFonts w:ascii="Arial" w:hAnsi="Arial" w:cs="Arial"/>
              </w:rPr>
              <w:t xml:space="preserve">individuellen </w:t>
            </w:r>
            <w:r>
              <w:rPr>
                <w:rFonts w:ascii="Arial" w:hAnsi="Arial" w:cs="Arial"/>
              </w:rPr>
              <w:t>Teilnahme</w:t>
            </w:r>
            <w:r w:rsidRPr="00F2213B">
              <w:rPr>
                <w:rFonts w:ascii="Arial" w:hAnsi="Arial" w:cs="Arial"/>
              </w:rPr>
              <w:t>dauer des Teilnehmers?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9D45B2" w:rsidRPr="00F2213B" w:rsidTr="00BE6CAE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9D45B2" w:rsidRPr="00F2213B" w:rsidRDefault="009D45B2" w:rsidP="009D45B2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versicherungspflichtige Beschäftigungsverhältnis bestand mindestens </w:t>
            </w:r>
            <w:r>
              <w:rPr>
                <w:rFonts w:ascii="Arial" w:hAnsi="Arial" w:cs="Arial"/>
              </w:rPr>
              <w:t>drei Monate</w:t>
            </w:r>
            <w:r w:rsidRPr="00F2213B">
              <w:rPr>
                <w:rFonts w:ascii="Arial" w:hAnsi="Arial" w:cs="Arial"/>
              </w:rPr>
              <w:t xml:space="preserve"> ununterbrochen?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9D45B2" w:rsidRPr="00F2213B" w:rsidTr="00BE6CAE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9D45B2" w:rsidRPr="00F2213B" w:rsidRDefault="009D45B2" w:rsidP="009D45B2">
            <w:pPr>
              <w:spacing w:before="40" w:after="40"/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6a. Sowohl d</w:t>
            </w:r>
            <w:r w:rsidRPr="00F2213B">
              <w:rPr>
                <w:rFonts w:ascii="Arial" w:hAnsi="Arial" w:cs="Arial"/>
              </w:rPr>
              <w:t xml:space="preserve">as </w:t>
            </w:r>
            <w:r>
              <w:rPr>
                <w:rFonts w:ascii="Arial" w:hAnsi="Arial" w:cs="Arial"/>
              </w:rPr>
              <w:t>zusätzliche</w:t>
            </w:r>
            <w:r w:rsidRPr="00F2213B">
              <w:rPr>
                <w:rFonts w:ascii="Arial" w:hAnsi="Arial" w:cs="Arial"/>
              </w:rPr>
              <w:t xml:space="preserve"> Beschäftigungsverhältnis </w:t>
            </w:r>
            <w:r>
              <w:rPr>
                <w:rFonts w:ascii="Arial" w:hAnsi="Arial" w:cs="Arial"/>
              </w:rPr>
              <w:t xml:space="preserve">als auch die bei Eintritt in die Maßnahme bestehende versicherungspflichtige Teilzeitbeschäftigung </w:t>
            </w:r>
            <w:r w:rsidRPr="00F2213B">
              <w:rPr>
                <w:rFonts w:ascii="Arial" w:hAnsi="Arial" w:cs="Arial"/>
              </w:rPr>
              <w:t xml:space="preserve">bestand mindestens </w:t>
            </w:r>
            <w:r>
              <w:rPr>
                <w:rFonts w:ascii="Arial" w:hAnsi="Arial" w:cs="Arial"/>
              </w:rPr>
              <w:t>drei Monate</w:t>
            </w:r>
            <w:r w:rsidRPr="00F2213B">
              <w:rPr>
                <w:rFonts w:ascii="Arial" w:hAnsi="Arial" w:cs="Arial"/>
              </w:rPr>
              <w:t xml:space="preserve"> ununterbrochen?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9D45B2" w:rsidRPr="00F2213B" w:rsidTr="00BE6CAE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9D45B2" w:rsidRPr="00F2213B" w:rsidRDefault="009D45B2" w:rsidP="009D45B2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Beschäftigungsbetrieb hat einen Eingliederungszuschuss beantragt?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9D45B2" w:rsidRPr="00F2213B" w:rsidTr="00BE6CAE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9D45B2" w:rsidRPr="00F2213B" w:rsidRDefault="009D45B2" w:rsidP="009D45B2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Die Zahlungsvoraussetzungen für die 1. Rate de</w:t>
            </w:r>
            <w:r>
              <w:rPr>
                <w:rFonts w:ascii="Arial" w:hAnsi="Arial" w:cs="Arial"/>
              </w:rPr>
              <w:t>r</w:t>
            </w:r>
            <w:r w:rsidRPr="00F2213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Prämie für Integrationsfortschritte </w:t>
            </w:r>
            <w:r w:rsidRPr="00F2213B">
              <w:rPr>
                <w:rFonts w:ascii="Arial" w:hAnsi="Arial" w:cs="Arial"/>
              </w:rPr>
              <w:t>liegen vor und wurden in COSACH dokumentiert?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9D45B2" w:rsidRPr="00F2213B" w:rsidRDefault="009D45B2" w:rsidP="009D45B2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</w:tbl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120"/>
      </w:tblGrid>
      <w:tr w:rsidR="001C5049" w:rsidRPr="00F2213B" w:rsidTr="00121656">
        <w:tc>
          <w:tcPr>
            <w:tcW w:w="6120" w:type="dxa"/>
          </w:tcPr>
          <w:p w:rsidR="001C5049" w:rsidRPr="00F2213B" w:rsidRDefault="001C5049" w:rsidP="00205729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1C5049" w:rsidRPr="00F2213B" w:rsidRDefault="001C5049" w:rsidP="001C5049">
      <w:pPr>
        <w:spacing w:before="105"/>
        <w:ind w:left="-360"/>
        <w:rPr>
          <w:rFonts w:ascii="Arial" w:hAnsi="Arial" w:cs="Arial"/>
          <w:b/>
        </w:rPr>
      </w:pPr>
    </w:p>
    <w:p w:rsidR="00C53CA6" w:rsidRPr="00F2213B" w:rsidRDefault="00C53CA6">
      <w:r w:rsidRPr="00F2213B">
        <w:br w:type="page"/>
      </w:r>
    </w:p>
    <w:p w:rsidR="00C53CA6" w:rsidRPr="00F2213B" w:rsidRDefault="00C53CA6" w:rsidP="00C53CA6">
      <w:pPr>
        <w:pStyle w:val="Textkrper"/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F2213B" w:rsidRPr="00F2213B" w:rsidTr="001057EC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>Name und</w:t>
            </w:r>
            <w:r w:rsidR="003F28B3" w:rsidRPr="00F2213B">
              <w:rPr>
                <w:b/>
                <w:sz w:val="20"/>
                <w:szCs w:val="20"/>
              </w:rPr>
              <w:t xml:space="preserve"> Anschrift Arbeitgeber</w:t>
            </w:r>
            <w:r w:rsidRPr="00F2213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6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ab/>
            </w:r>
          </w:p>
        </w:tc>
        <w:bookmarkEnd w:id="6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F2213B" w:rsidRPr="00F2213B" w:rsidTr="001057EC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F2213B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C53CA6" w:rsidRPr="00F2213B" w:rsidRDefault="00C53CA6" w:rsidP="00C53CA6">
      <w:pPr>
        <w:pStyle w:val="Listenabsatz"/>
        <w:ind w:left="0"/>
        <w:contextualSpacing w:val="0"/>
        <w:rPr>
          <w:rFonts w:cs="Arial"/>
        </w:rPr>
      </w:pP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</w:p>
    <w:tbl>
      <w:tblPr>
        <w:tblStyle w:val="Tabellenraster"/>
        <w:tblW w:w="1540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427"/>
        <w:gridCol w:w="283"/>
        <w:gridCol w:w="429"/>
        <w:gridCol w:w="427"/>
        <w:gridCol w:w="287"/>
        <w:gridCol w:w="239"/>
        <w:gridCol w:w="44"/>
        <w:gridCol w:w="569"/>
        <w:gridCol w:w="143"/>
        <w:gridCol w:w="143"/>
        <w:gridCol w:w="412"/>
        <w:gridCol w:w="15"/>
        <w:gridCol w:w="143"/>
        <w:gridCol w:w="128"/>
        <w:gridCol w:w="314"/>
        <w:gridCol w:w="128"/>
        <w:gridCol w:w="13"/>
        <w:gridCol w:w="96"/>
        <w:gridCol w:w="17"/>
        <w:gridCol w:w="284"/>
        <w:gridCol w:w="420"/>
        <w:gridCol w:w="286"/>
        <w:gridCol w:w="281"/>
        <w:gridCol w:w="26"/>
        <w:gridCol w:w="121"/>
        <w:gridCol w:w="1161"/>
        <w:gridCol w:w="112"/>
        <w:gridCol w:w="456"/>
        <w:gridCol w:w="1744"/>
        <w:gridCol w:w="293"/>
        <w:gridCol w:w="1394"/>
        <w:gridCol w:w="1394"/>
        <w:gridCol w:w="1394"/>
        <w:gridCol w:w="1394"/>
      </w:tblGrid>
      <w:tr w:rsidR="00F2213B" w:rsidRPr="00F2213B" w:rsidTr="00F1385F">
        <w:trPr>
          <w:gridAfter w:val="4"/>
          <w:wAfter w:w="5576" w:type="dxa"/>
          <w:trHeight w:val="682"/>
        </w:trPr>
        <w:tc>
          <w:tcPr>
            <w:tcW w:w="9828" w:type="dxa"/>
            <w:gridSpan w:val="3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F2213B">
              <w:rPr>
                <w:b/>
                <w:sz w:val="24"/>
                <w:szCs w:val="24"/>
              </w:rPr>
              <w:t>Beschäftigungsbestätigung</w:t>
            </w:r>
          </w:p>
          <w:p w:rsidR="00C53CA6" w:rsidRPr="00F2213B" w:rsidRDefault="00C53CA6" w:rsidP="00395410">
            <w:pPr>
              <w:pStyle w:val="Listenabsatz"/>
              <w:spacing w:after="60"/>
              <w:ind w:left="0" w:firstLine="34"/>
              <w:contextualSpacing w:val="0"/>
              <w:jc w:val="center"/>
              <w:rPr>
                <w:b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(nach </w:t>
            </w:r>
            <w:r w:rsidR="00395410">
              <w:rPr>
                <w:b/>
                <w:sz w:val="20"/>
                <w:szCs w:val="20"/>
              </w:rPr>
              <w:t>dreimonatiger</w:t>
            </w:r>
            <w:r w:rsidRPr="00F2213B">
              <w:rPr>
                <w:b/>
                <w:sz w:val="20"/>
                <w:szCs w:val="20"/>
              </w:rPr>
              <w:t xml:space="preserve"> Dauer des Beschäftigungsverhältnisses)</w:t>
            </w:r>
          </w:p>
        </w:tc>
      </w:tr>
      <w:tr w:rsidR="00F2213B" w:rsidRPr="00F2213B" w:rsidTr="00F1385F">
        <w:trPr>
          <w:gridAfter w:val="4"/>
          <w:wAfter w:w="5576" w:type="dxa"/>
          <w:trHeight w:val="312"/>
        </w:trPr>
        <w:tc>
          <w:tcPr>
            <w:tcW w:w="387" w:type="dxa"/>
            <w:tcBorders>
              <w:top w:val="nil"/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C6E1F">
              <w:rPr>
                <w:sz w:val="20"/>
                <w:szCs w:val="20"/>
              </w:rPr>
            </w:r>
            <w:r w:rsidR="006C6E1F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9441" w:type="dxa"/>
            <w:gridSpan w:val="30"/>
            <w:tcBorders>
              <w:top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Es wird bestätigt, dass mit</w:t>
            </w:r>
          </w:p>
        </w:tc>
      </w:tr>
      <w:tr w:rsidR="00F2213B" w:rsidRPr="00F2213B" w:rsidTr="00F1385F">
        <w:trPr>
          <w:gridAfter w:val="4"/>
          <w:wAfter w:w="5576" w:type="dxa"/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C6E1F">
              <w:rPr>
                <w:sz w:val="20"/>
                <w:szCs w:val="20"/>
              </w:rPr>
            </w:r>
            <w:r w:rsidR="006C6E1F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Frau</w:t>
            </w:r>
          </w:p>
        </w:tc>
        <w:tc>
          <w:tcPr>
            <w:tcW w:w="1139" w:type="dxa"/>
            <w:gridSpan w:val="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C6E1F">
              <w:rPr>
                <w:sz w:val="20"/>
                <w:szCs w:val="20"/>
              </w:rPr>
            </w:r>
            <w:r w:rsidR="006C6E1F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Herrn</w:t>
            </w:r>
          </w:p>
        </w:tc>
        <w:tc>
          <w:tcPr>
            <w:tcW w:w="4699" w:type="dxa"/>
            <w:gridSpan w:val="2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037" w:type="dxa"/>
            <w:gridSpan w:val="2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F1385F">
        <w:trPr>
          <w:gridAfter w:val="4"/>
          <w:wAfter w:w="5576" w:type="dxa"/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geb. am</w:t>
            </w:r>
          </w:p>
        </w:tc>
        <w:tc>
          <w:tcPr>
            <w:tcW w:w="1852" w:type="dxa"/>
            <w:gridSpan w:val="7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  <w:gridSpan w:val="7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wohnhaft</w:t>
            </w:r>
          </w:p>
        </w:tc>
        <w:tc>
          <w:tcPr>
            <w:tcW w:w="5004" w:type="dxa"/>
            <w:gridSpan w:val="1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93" w:type="dxa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</w:tc>
      </w:tr>
      <w:tr w:rsidR="00F2213B" w:rsidRPr="00F2213B" w:rsidTr="00F1385F">
        <w:trPr>
          <w:gridAfter w:val="4"/>
          <w:wAfter w:w="5576" w:type="dxa"/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41" w:type="dxa"/>
            <w:gridSpan w:val="30"/>
            <w:tcBorders>
              <w:right w:val="single" w:sz="4" w:space="0" w:color="auto"/>
            </w:tcBorders>
          </w:tcPr>
          <w:p w:rsidR="00C53CA6" w:rsidRPr="00F2213B" w:rsidRDefault="00C53CA6" w:rsidP="00DB5524">
            <w:pPr>
              <w:pStyle w:val="Listenabsatz"/>
              <w:spacing w:before="40" w:after="12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ein Beschäftigungsverhältnis eingegangen wurde.</w:t>
            </w:r>
          </w:p>
        </w:tc>
      </w:tr>
      <w:tr w:rsidR="00F2213B" w:rsidRPr="00F2213B" w:rsidTr="00F1385F">
        <w:trPr>
          <w:gridAfter w:val="4"/>
          <w:wAfter w:w="5576" w:type="dxa"/>
          <w:trHeight w:val="80"/>
        </w:trPr>
        <w:tc>
          <w:tcPr>
            <w:tcW w:w="9828" w:type="dxa"/>
            <w:gridSpan w:val="31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F1385F">
        <w:trPr>
          <w:gridAfter w:val="4"/>
          <w:wAfter w:w="5576" w:type="dxa"/>
          <w:trHeight w:val="1276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41" w:type="dxa"/>
            <w:gridSpan w:val="30"/>
            <w:tcBorders>
              <w:right w:val="single" w:sz="4" w:space="0" w:color="auto"/>
            </w:tcBorders>
          </w:tcPr>
          <w:p w:rsidR="00DB5524" w:rsidRDefault="00DB5524" w:rsidP="00DB5524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</w:rPr>
              <w:instrText xml:space="preserve"> FORMCHECKBOX </w:instrText>
            </w:r>
            <w:r w:rsidR="006C6E1F">
              <w:rPr>
                <w:rFonts w:cs="Arial"/>
              </w:rPr>
            </w:r>
            <w:r w:rsidR="006C6E1F">
              <w:rPr>
                <w:rFonts w:cs="Arial"/>
              </w:rPr>
              <w:fldChar w:fldCharType="separate"/>
            </w:r>
            <w:r w:rsidRPr="00F2213B">
              <w:rPr>
                <w:rFonts w:cs="Arial"/>
              </w:rPr>
              <w:fldChar w:fldCharType="end"/>
            </w:r>
            <w:r w:rsidRPr="00F2213B">
              <w:rPr>
                <w:rFonts w:cs="Arial"/>
              </w:rPr>
              <w:t xml:space="preserve">  </w:t>
            </w:r>
            <w:r>
              <w:rPr>
                <w:sz w:val="20"/>
                <w:szCs w:val="20"/>
              </w:rPr>
              <w:t xml:space="preserve">Das Beschäftigungsverhältnis ist versicherungspflichtig </w:t>
            </w:r>
            <w:r w:rsidRPr="00DB5524">
              <w:rPr>
                <w:sz w:val="20"/>
                <w:szCs w:val="20"/>
              </w:rPr>
              <w:t>im Sinne des</w:t>
            </w:r>
            <w:r>
              <w:rPr>
                <w:sz w:val="20"/>
                <w:szCs w:val="20"/>
              </w:rPr>
              <w:t xml:space="preserve"> </w:t>
            </w:r>
            <w:r w:rsidRPr="00DB5524">
              <w:rPr>
                <w:sz w:val="20"/>
                <w:szCs w:val="20"/>
              </w:rPr>
              <w:t>§ 25 Abs. 1 S. 1 SGB III</w:t>
            </w:r>
            <w:r w:rsidR="00C53CA6" w:rsidRPr="00F2213B">
              <w:rPr>
                <w:sz w:val="20"/>
                <w:szCs w:val="20"/>
              </w:rPr>
              <w:t xml:space="preserve">.   </w:t>
            </w:r>
          </w:p>
          <w:p w:rsidR="00DB5524" w:rsidRDefault="00DB5524" w:rsidP="00DB5524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  <w:p w:rsidR="00DB5524" w:rsidRDefault="00DB5524" w:rsidP="00DB5524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</w:rPr>
              <w:instrText xml:space="preserve"> FORMCHECKBOX </w:instrText>
            </w:r>
            <w:r w:rsidR="006C6E1F">
              <w:rPr>
                <w:rFonts w:cs="Arial"/>
              </w:rPr>
            </w:r>
            <w:r w:rsidR="006C6E1F">
              <w:rPr>
                <w:rFonts w:cs="Arial"/>
              </w:rPr>
              <w:fldChar w:fldCharType="separate"/>
            </w:r>
            <w:r w:rsidRPr="00F2213B">
              <w:rPr>
                <w:rFonts w:cs="Arial"/>
              </w:rPr>
              <w:fldChar w:fldCharType="end"/>
            </w:r>
            <w:r w:rsidRPr="00F2213B">
              <w:rPr>
                <w:rFonts w:cs="Arial"/>
              </w:rPr>
              <w:t xml:space="preserve">  </w:t>
            </w:r>
            <w:r>
              <w:rPr>
                <w:sz w:val="20"/>
                <w:szCs w:val="20"/>
              </w:rPr>
              <w:t xml:space="preserve">Das Beschäftigungsverhältnis ist nicht versicherungspflichtig </w:t>
            </w:r>
            <w:r w:rsidRPr="00DB5524">
              <w:rPr>
                <w:sz w:val="20"/>
                <w:szCs w:val="20"/>
              </w:rPr>
              <w:t>im Sinne des</w:t>
            </w:r>
            <w:r>
              <w:rPr>
                <w:sz w:val="20"/>
                <w:szCs w:val="20"/>
              </w:rPr>
              <w:t xml:space="preserve"> </w:t>
            </w:r>
            <w:r w:rsidRPr="00DB5524">
              <w:rPr>
                <w:sz w:val="20"/>
                <w:szCs w:val="20"/>
              </w:rPr>
              <w:t>§ 25 Abs. 1 S. 1 SGB III</w:t>
            </w:r>
            <w:r w:rsidRPr="00F2213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:rsidR="00DB5524" w:rsidRDefault="00DB5524" w:rsidP="00DB5524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  <w:p w:rsidR="00DB5524" w:rsidRDefault="00DB5524" w:rsidP="00DB5524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regelmäßige wöchentliche Arbeitszeit beträgt </w:t>
            </w:r>
            <w:r w:rsidRPr="00DB5524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DB5524">
              <w:rPr>
                <w:rFonts w:cs="Arial"/>
                <w:b/>
                <w:sz w:val="20"/>
                <w:szCs w:val="20"/>
              </w:rPr>
              <w:instrText xml:space="preserve"> FORMTEXT </w:instrText>
            </w:r>
            <w:r w:rsidRPr="00DB5524">
              <w:rPr>
                <w:rFonts w:cs="Arial"/>
                <w:b/>
                <w:sz w:val="20"/>
                <w:szCs w:val="20"/>
              </w:rPr>
            </w:r>
            <w:r w:rsidRPr="00DB5524">
              <w:rPr>
                <w:rFonts w:cs="Arial"/>
                <w:b/>
                <w:sz w:val="20"/>
                <w:szCs w:val="20"/>
              </w:rPr>
              <w:fldChar w:fldCharType="separate"/>
            </w:r>
            <w:r w:rsidRPr="00DB5524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DB5524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DB5524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DB5524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DB5524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DB5524">
              <w:rPr>
                <w:rFonts w:cs="Arial"/>
                <w:b/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Stunden.</w:t>
            </w:r>
            <w:r w:rsidRPr="00F2213B">
              <w:rPr>
                <w:sz w:val="20"/>
                <w:szCs w:val="20"/>
              </w:rPr>
              <w:t xml:space="preserve">                        </w:t>
            </w:r>
            <w:r>
              <w:rPr>
                <w:sz w:val="20"/>
                <w:szCs w:val="20"/>
              </w:rPr>
              <w:t xml:space="preserve">                                                        </w:t>
            </w:r>
            <w:r w:rsidRPr="00F2213B">
              <w:rPr>
                <w:sz w:val="20"/>
                <w:szCs w:val="20"/>
              </w:rPr>
              <w:t xml:space="preserve">           </w:t>
            </w:r>
          </w:p>
          <w:p w:rsidR="00C53CA6" w:rsidRDefault="00C53CA6" w:rsidP="00DB5524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                          </w:t>
            </w:r>
            <w:r w:rsidR="00DB5524">
              <w:rPr>
                <w:sz w:val="20"/>
                <w:szCs w:val="20"/>
              </w:rPr>
              <w:t xml:space="preserve">                                                        </w:t>
            </w:r>
            <w:r w:rsidRPr="00F2213B">
              <w:rPr>
                <w:sz w:val="20"/>
                <w:szCs w:val="20"/>
              </w:rPr>
              <w:t xml:space="preserve">           </w:t>
            </w:r>
          </w:p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Das Beschäftigungsverhältnis verstößt nicht gegen ein Gesetz oder die guten Sitten.</w:t>
            </w:r>
            <w:r w:rsidR="00D753AF">
              <w:rPr>
                <w:rFonts w:eastAsia="Times New Roman" w:cs="Arial"/>
                <w:sz w:val="20"/>
                <w:szCs w:val="20"/>
                <w:lang w:eastAsia="de-DE"/>
              </w:rPr>
              <w:t xml:space="preserve">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C6E1F">
              <w:rPr>
                <w:rFonts w:cs="Arial"/>
                <w:sz w:val="20"/>
                <w:szCs w:val="20"/>
              </w:rPr>
            </w:r>
            <w:r w:rsidR="006C6E1F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Ja 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C6E1F">
              <w:rPr>
                <w:rFonts w:cs="Arial"/>
                <w:sz w:val="20"/>
                <w:szCs w:val="20"/>
              </w:rPr>
            </w:r>
            <w:r w:rsidR="006C6E1F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Nein</w:t>
            </w:r>
          </w:p>
          <w:p w:rsidR="00C53CA6" w:rsidRPr="00F2213B" w:rsidRDefault="00C53CA6" w:rsidP="00CD06A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  <w:lang w:eastAsia="de-DE"/>
              </w:rPr>
              <w:t>Das Entgelt entspricht den gesetzlichen Bestimmungen des Mindestlohngesetzes, weil</w:t>
            </w:r>
          </w:p>
          <w:p w:rsidR="00C53CA6" w:rsidRPr="00F2213B" w:rsidRDefault="00C53CA6" w:rsidP="00CD06A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C6E1F">
              <w:rPr>
                <w:rFonts w:ascii="Arial" w:hAnsi="Arial" w:cs="Arial"/>
              </w:rPr>
            </w:r>
            <w:r w:rsidR="006C6E1F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r w:rsidRPr="00F2213B">
              <w:rPr>
                <w:rFonts w:ascii="Arial" w:hAnsi="Arial" w:cs="Arial"/>
              </w:rPr>
              <w:t xml:space="preserve">   </w:t>
            </w:r>
            <w:r w:rsidR="00CD1892" w:rsidRPr="00F2213B">
              <w:rPr>
                <w:rFonts w:ascii="Arial" w:hAnsi="Arial" w:cs="Arial"/>
                <w:lang w:eastAsia="de-DE"/>
              </w:rPr>
              <w:t xml:space="preserve">das Arbeitsentgelt mindestens </w:t>
            </w:r>
            <w:r w:rsidR="00CD1892">
              <w:rPr>
                <w:rFonts w:ascii="Arial" w:hAnsi="Arial" w:cs="Arial"/>
                <w:lang w:eastAsia="de-DE"/>
              </w:rPr>
              <w:t>der Höhe des aktuell gültigen Mindestlohnes entspricht</w:t>
            </w:r>
            <w:r w:rsidR="00CD1892" w:rsidRPr="00F2213B">
              <w:rPr>
                <w:rFonts w:ascii="Arial" w:hAnsi="Arial" w:cs="Arial"/>
                <w:lang w:eastAsia="de-DE"/>
              </w:rPr>
              <w:t xml:space="preserve">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</w:p>
        </w:tc>
      </w:tr>
      <w:tr w:rsidR="00F2213B" w:rsidRPr="00F2213B" w:rsidTr="00F1385F">
        <w:trPr>
          <w:gridAfter w:val="4"/>
          <w:wAfter w:w="5576" w:type="dxa"/>
          <w:trHeight w:val="445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57" w:type="dxa"/>
            <w:gridSpan w:val="19"/>
            <w:tcBorders>
              <w:right w:val="nil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jc w:val="both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C6E1F">
              <w:rPr>
                <w:rFonts w:cs="Arial"/>
                <w:sz w:val="20"/>
                <w:szCs w:val="20"/>
              </w:rPr>
            </w:r>
            <w:r w:rsidR="006C6E1F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 </w:t>
            </w: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folgender Ausnahmetatbestand vorliegt:</w:t>
            </w:r>
            <w:r w:rsidRPr="00F2213B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84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F2213B" w:rsidRPr="00F2213B" w:rsidTr="00F1385F">
        <w:trPr>
          <w:gridAfter w:val="4"/>
          <w:wAfter w:w="5576" w:type="dxa"/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9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Der Arbeitsvertrag wurde am</w:t>
            </w:r>
          </w:p>
        </w:tc>
        <w:tc>
          <w:tcPr>
            <w:tcW w:w="555" w:type="dxa"/>
            <w:gridSpan w:val="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6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568" w:type="dxa"/>
            <w:gridSpan w:val="5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4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5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766" w:type="dxa"/>
            <w:gridSpan w:val="5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F1385F">
        <w:trPr>
          <w:gridAfter w:val="4"/>
          <w:wAfter w:w="5576" w:type="dxa"/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C6E1F">
              <w:rPr>
                <w:sz w:val="20"/>
                <w:szCs w:val="20"/>
              </w:rPr>
            </w:r>
            <w:r w:rsidR="006C6E1F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4820" w:type="dxa"/>
            <w:gridSpan w:val="21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auf Dauer</w:t>
            </w:r>
          </w:p>
        </w:tc>
        <w:tc>
          <w:tcPr>
            <w:tcW w:w="1589" w:type="dxa"/>
            <w:gridSpan w:val="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4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F1385F">
        <w:trPr>
          <w:gridAfter w:val="4"/>
          <w:wAfter w:w="5576" w:type="dxa"/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C6E1F">
              <w:rPr>
                <w:sz w:val="20"/>
                <w:szCs w:val="20"/>
              </w:rPr>
            </w:r>
            <w:r w:rsidR="006C6E1F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9" w:type="dxa"/>
            <w:gridSpan w:val="6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für die Zeit vom </w:t>
            </w:r>
          </w:p>
        </w:tc>
        <w:tc>
          <w:tcPr>
            <w:tcW w:w="1425" w:type="dxa"/>
            <w:gridSpan w:val="6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397" w:type="dxa"/>
            <w:gridSpan w:val="7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13" w:type="dxa"/>
            <w:gridSpan w:val="7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geschlossen.</w:t>
            </w:r>
          </w:p>
        </w:tc>
      </w:tr>
      <w:tr w:rsidR="00F2213B" w:rsidRPr="00F2213B" w:rsidTr="00F1385F">
        <w:trPr>
          <w:gridAfter w:val="4"/>
          <w:wAfter w:w="5576" w:type="dxa"/>
          <w:trHeight w:val="35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136" w:type="dxa"/>
            <w:gridSpan w:val="7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111" w:type="dxa"/>
            <w:gridSpan w:val="15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589" w:type="dxa"/>
            <w:gridSpan w:val="4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605" w:type="dxa"/>
            <w:gridSpan w:val="4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F1385F">
        <w:trPr>
          <w:gridAfter w:val="4"/>
          <w:wAfter w:w="5576" w:type="dxa"/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41" w:type="dxa"/>
            <w:gridSpan w:val="30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Das Beschäftigungsverhältnis</w:t>
            </w:r>
          </w:p>
        </w:tc>
      </w:tr>
      <w:tr w:rsidR="00F2213B" w:rsidRPr="00F2213B" w:rsidTr="00F1385F">
        <w:trPr>
          <w:gridAfter w:val="4"/>
          <w:wAfter w:w="5576" w:type="dxa"/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C6E1F">
              <w:rPr>
                <w:sz w:val="20"/>
                <w:szCs w:val="20"/>
              </w:rPr>
            </w:r>
            <w:r w:rsidR="006C6E1F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1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543" w:type="dxa"/>
            <w:gridSpan w:val="9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480" w:type="dxa"/>
            <w:gridSpan w:val="9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F1385F">
        <w:trPr>
          <w:gridAfter w:val="4"/>
          <w:wAfter w:w="5576" w:type="dxa"/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C6E1F">
              <w:rPr>
                <w:sz w:val="20"/>
                <w:szCs w:val="20"/>
              </w:rPr>
            </w:r>
            <w:r w:rsidR="006C6E1F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1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bestand ununterbrochen vom </w:t>
            </w:r>
          </w:p>
        </w:tc>
        <w:tc>
          <w:tcPr>
            <w:tcW w:w="1543" w:type="dxa"/>
            <w:gridSpan w:val="9"/>
            <w:tcBorders>
              <w:top w:val="single" w:sz="2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394" w:type="dxa"/>
            <w:gridSpan w:val="3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493" w:type="dxa"/>
            <w:gridSpan w:val="3"/>
            <w:tcBorders>
              <w:right w:val="single" w:sz="4" w:space="0" w:color="auto"/>
            </w:tcBorders>
          </w:tcPr>
          <w:p w:rsidR="00F1385F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</w:tr>
      <w:tr w:rsidR="00F1385F" w:rsidRPr="00F2213B" w:rsidTr="00F1385F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F1385F" w:rsidRPr="00F2213B" w:rsidRDefault="00F1385F" w:rsidP="00F1385F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41" w:type="dxa"/>
            <w:gridSpan w:val="30"/>
            <w:tcBorders>
              <w:right w:val="single" w:sz="4" w:space="0" w:color="auto"/>
            </w:tcBorders>
          </w:tcPr>
          <w:p w:rsidR="00F1385F" w:rsidRDefault="00F1385F" w:rsidP="00F1385F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="006C6E1F">
              <w:rPr>
                <w:sz w:val="20"/>
                <w:szCs w:val="20"/>
              </w:rPr>
              <w:t xml:space="preserve">   In der Zeit vom                             </w:t>
            </w:r>
            <w:r>
              <w:rPr>
                <w:sz w:val="20"/>
                <w:szCs w:val="20"/>
              </w:rPr>
              <w:t xml:space="preserve"> </w:t>
            </w:r>
            <w:r w:rsidR="006C6E1F"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6C6E1F"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6C6E1F" w:rsidRPr="00F2213B">
              <w:rPr>
                <w:rFonts w:cs="Arial"/>
                <w:sz w:val="20"/>
                <w:szCs w:val="20"/>
              </w:rPr>
            </w:r>
            <w:r w:rsidR="006C6E1F" w:rsidRPr="00F2213B">
              <w:rPr>
                <w:rFonts w:cs="Arial"/>
                <w:sz w:val="20"/>
                <w:szCs w:val="20"/>
              </w:rPr>
              <w:fldChar w:fldCharType="separate"/>
            </w:r>
            <w:r w:rsidR="006C6E1F"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="006C6E1F"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="006C6E1F"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="006C6E1F"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="006C6E1F"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="006C6E1F" w:rsidRPr="00F2213B">
              <w:rPr>
                <w:rFonts w:cs="Arial"/>
                <w:sz w:val="20"/>
                <w:szCs w:val="20"/>
              </w:rPr>
              <w:fldChar w:fldCharType="end"/>
            </w:r>
            <w:r w:rsidR="006C6E1F">
              <w:rPr>
                <w:rFonts w:cs="Arial"/>
                <w:sz w:val="20"/>
                <w:szCs w:val="20"/>
              </w:rPr>
              <w:t xml:space="preserve">                   bis     </w:t>
            </w:r>
            <w:r w:rsidR="006C6E1F"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6C6E1F"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6C6E1F" w:rsidRPr="00F2213B">
              <w:rPr>
                <w:rFonts w:cs="Arial"/>
                <w:sz w:val="20"/>
                <w:szCs w:val="20"/>
              </w:rPr>
            </w:r>
            <w:r w:rsidR="006C6E1F" w:rsidRPr="00F2213B">
              <w:rPr>
                <w:rFonts w:cs="Arial"/>
                <w:sz w:val="20"/>
                <w:szCs w:val="20"/>
              </w:rPr>
              <w:fldChar w:fldCharType="separate"/>
            </w:r>
            <w:r w:rsidR="006C6E1F"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="006C6E1F"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="006C6E1F"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="006C6E1F"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="006C6E1F"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="006C6E1F" w:rsidRPr="00F2213B">
              <w:rPr>
                <w:rFonts w:cs="Arial"/>
                <w:sz w:val="20"/>
                <w:szCs w:val="20"/>
              </w:rPr>
              <w:fldChar w:fldCharType="end"/>
            </w:r>
            <w:r w:rsidR="006C6E1F">
              <w:rPr>
                <w:rFonts w:cs="Arial"/>
                <w:sz w:val="20"/>
                <w:szCs w:val="20"/>
              </w:rPr>
              <w:t xml:space="preserve">  </w:t>
            </w:r>
            <w:r w:rsidR="006C6E1F">
              <w:rPr>
                <w:sz w:val="20"/>
                <w:szCs w:val="20"/>
              </w:rPr>
              <w:t>wurde kein Arbeitsentgelt gezahlt</w:t>
            </w:r>
            <w:r w:rsidR="006C6E1F">
              <w:rPr>
                <w:rFonts w:cs="Arial"/>
                <w:sz w:val="20"/>
                <w:szCs w:val="20"/>
              </w:rPr>
              <w:t xml:space="preserve"> </w:t>
            </w:r>
          </w:p>
          <w:p w:rsidR="00F1385F" w:rsidRPr="00F2213B" w:rsidRDefault="00F1385F" w:rsidP="00F1385F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F1385F" w:rsidRPr="00F2213B" w:rsidRDefault="00F1385F" w:rsidP="00F1385F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F1385F" w:rsidRPr="00F2213B" w:rsidRDefault="00F1385F" w:rsidP="00F1385F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394" w:type="dxa"/>
          </w:tcPr>
          <w:p w:rsidR="00F1385F" w:rsidRPr="00F2213B" w:rsidRDefault="00F1385F" w:rsidP="00F1385F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394" w:type="dxa"/>
          </w:tcPr>
          <w:p w:rsidR="00F1385F" w:rsidRPr="00F2213B" w:rsidRDefault="00F1385F" w:rsidP="00F1385F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F1385F" w:rsidRPr="00F2213B" w:rsidTr="00F1385F">
        <w:trPr>
          <w:gridAfter w:val="4"/>
          <w:wAfter w:w="5576" w:type="dxa"/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F1385F" w:rsidRPr="00F2213B" w:rsidRDefault="00F1385F" w:rsidP="00F1385F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41" w:type="dxa"/>
            <w:gridSpan w:val="30"/>
            <w:tcBorders>
              <w:right w:val="single" w:sz="4" w:space="0" w:color="auto"/>
            </w:tcBorders>
          </w:tcPr>
          <w:p w:rsidR="00F1385F" w:rsidRPr="00F2213B" w:rsidRDefault="00F1385F" w:rsidP="00F1385F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Für die/den Beschäftigte/n wurde ein Eingliederungszuschuss beantragt                       </w:t>
            </w:r>
            <w:bookmarkStart w:id="7" w:name="_GoBack"/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bookmarkEnd w:id="7"/>
            <w:r w:rsidRPr="00F2213B">
              <w:rPr>
                <w:sz w:val="20"/>
                <w:szCs w:val="20"/>
              </w:rPr>
              <w:t xml:space="preserve">  Ja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Nein</w:t>
            </w:r>
          </w:p>
        </w:tc>
      </w:tr>
      <w:tr w:rsidR="00F1385F" w:rsidRPr="00F2213B" w:rsidTr="00F1385F">
        <w:trPr>
          <w:gridAfter w:val="4"/>
          <w:wAfter w:w="5576" w:type="dxa"/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F1385F" w:rsidRPr="00F2213B" w:rsidRDefault="00F1385F" w:rsidP="00F1385F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41" w:type="dxa"/>
            <w:gridSpan w:val="30"/>
            <w:tcBorders>
              <w:right w:val="single" w:sz="4" w:space="0" w:color="auto"/>
            </w:tcBorders>
          </w:tcPr>
          <w:p w:rsidR="00F1385F" w:rsidRPr="00F2213B" w:rsidRDefault="00F1385F" w:rsidP="00F1385F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1385F" w:rsidRPr="00F2213B" w:rsidTr="00F1385F">
        <w:trPr>
          <w:gridAfter w:val="4"/>
          <w:wAfter w:w="5576" w:type="dxa"/>
          <w:trHeight w:val="125"/>
        </w:trPr>
        <w:tc>
          <w:tcPr>
            <w:tcW w:w="9828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385F" w:rsidRPr="00F2213B" w:rsidRDefault="00F1385F" w:rsidP="00F1385F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1385F" w:rsidRPr="00F2213B" w:rsidTr="00F1385F">
        <w:trPr>
          <w:gridAfter w:val="4"/>
          <w:wAfter w:w="5576" w:type="dxa"/>
          <w:trHeight w:val="46"/>
        </w:trPr>
        <w:tc>
          <w:tcPr>
            <w:tcW w:w="9828" w:type="dxa"/>
            <w:gridSpan w:val="3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85F" w:rsidRPr="00F2213B" w:rsidRDefault="00F1385F" w:rsidP="00F1385F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F1385F" w:rsidRPr="00F2213B" w:rsidRDefault="00F1385F" w:rsidP="00F1385F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Hinweis: </w:t>
            </w:r>
            <w:r w:rsidRPr="00F2213B">
              <w:rPr>
                <w:sz w:val="20"/>
                <w:szCs w:val="20"/>
              </w:rPr>
              <w:t>Mit Ihrer Unterschrift bestätigen Sie die Richtigkeit der Angaben. Entsteht dem Jobcenter durch falsche Angaben ein finanzieller Schaden, handelt es sich dabei um eine strafbare Handlung im Sinne des § 263 StGB (Betrug), die zur Anzeige gebracht wird.</w:t>
            </w:r>
          </w:p>
          <w:p w:rsidR="00F1385F" w:rsidRPr="00F2213B" w:rsidRDefault="00F1385F" w:rsidP="00F1385F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1385F" w:rsidRPr="00F2213B" w:rsidTr="00F1385F">
        <w:trPr>
          <w:gridAfter w:val="4"/>
          <w:wAfter w:w="5576" w:type="dxa"/>
          <w:trHeight w:val="80"/>
        </w:trPr>
        <w:tc>
          <w:tcPr>
            <w:tcW w:w="9828" w:type="dxa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85F" w:rsidRPr="00F2213B" w:rsidRDefault="00F1385F" w:rsidP="00F1385F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F1385F" w:rsidRPr="00F2213B" w:rsidTr="00F1385F">
        <w:trPr>
          <w:gridAfter w:val="4"/>
          <w:wAfter w:w="5576" w:type="dxa"/>
          <w:trHeight w:val="231"/>
        </w:trPr>
        <w:tc>
          <w:tcPr>
            <w:tcW w:w="2240" w:type="dxa"/>
            <w:gridSpan w:val="6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F1385F" w:rsidRPr="00F2213B" w:rsidRDefault="00F1385F" w:rsidP="00F1385F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9" w:type="dxa"/>
            <w:tcBorders>
              <w:top w:val="nil"/>
              <w:bottom w:val="nil"/>
            </w:tcBorders>
          </w:tcPr>
          <w:p w:rsidR="00F1385F" w:rsidRPr="00F2213B" w:rsidRDefault="00F1385F" w:rsidP="00F1385F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1" w:type="dxa"/>
            <w:gridSpan w:val="9"/>
            <w:tcBorders>
              <w:top w:val="nil"/>
              <w:bottom w:val="single" w:sz="2" w:space="0" w:color="auto"/>
            </w:tcBorders>
          </w:tcPr>
          <w:p w:rsidR="00F1385F" w:rsidRPr="00F2213B" w:rsidRDefault="00F1385F" w:rsidP="00F1385F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F1385F" w:rsidRPr="00F2213B" w:rsidRDefault="00F1385F" w:rsidP="00F1385F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201" w:type="dxa"/>
            <w:gridSpan w:val="1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F1385F" w:rsidRPr="00F2213B" w:rsidRDefault="00F1385F" w:rsidP="00F1385F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1385F" w:rsidRPr="00F2213B" w:rsidTr="00F1385F">
        <w:trPr>
          <w:gridAfter w:val="4"/>
          <w:wAfter w:w="5576" w:type="dxa"/>
          <w:trHeight w:val="220"/>
        </w:trPr>
        <w:tc>
          <w:tcPr>
            <w:tcW w:w="2240" w:type="dxa"/>
            <w:gridSpan w:val="6"/>
            <w:tcBorders>
              <w:top w:val="single" w:sz="2" w:space="0" w:color="auto"/>
              <w:left w:val="single" w:sz="4" w:space="0" w:color="auto"/>
              <w:bottom w:val="nil"/>
            </w:tcBorders>
          </w:tcPr>
          <w:p w:rsidR="00F1385F" w:rsidRPr="00F2213B" w:rsidRDefault="00F1385F" w:rsidP="00F1385F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9" w:type="dxa"/>
            <w:tcBorders>
              <w:top w:val="nil"/>
              <w:bottom w:val="nil"/>
            </w:tcBorders>
          </w:tcPr>
          <w:p w:rsidR="00F1385F" w:rsidRPr="00F2213B" w:rsidRDefault="00F1385F" w:rsidP="00F1385F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1" w:type="dxa"/>
            <w:gridSpan w:val="9"/>
            <w:tcBorders>
              <w:top w:val="nil"/>
              <w:bottom w:val="nil"/>
            </w:tcBorders>
          </w:tcPr>
          <w:p w:rsidR="00F1385F" w:rsidRPr="00F2213B" w:rsidRDefault="00F1385F" w:rsidP="00F1385F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F1385F" w:rsidRPr="00F2213B" w:rsidRDefault="00F1385F" w:rsidP="00F1385F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201" w:type="dxa"/>
            <w:gridSpan w:val="12"/>
            <w:tcBorders>
              <w:top w:val="nil"/>
              <w:bottom w:val="nil"/>
              <w:right w:val="single" w:sz="4" w:space="0" w:color="auto"/>
            </w:tcBorders>
          </w:tcPr>
          <w:p w:rsidR="00F1385F" w:rsidRPr="00F2213B" w:rsidRDefault="00F1385F" w:rsidP="00F1385F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Unterschrift und Stempel des Arbeitgebers*)</w:t>
            </w:r>
          </w:p>
        </w:tc>
      </w:tr>
      <w:tr w:rsidR="00F1385F" w:rsidRPr="00F2213B" w:rsidTr="00F1385F">
        <w:trPr>
          <w:gridAfter w:val="4"/>
          <w:wAfter w:w="5576" w:type="dxa"/>
          <w:trHeight w:val="142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385F" w:rsidRPr="00F2213B" w:rsidRDefault="00F1385F" w:rsidP="00F1385F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8731" w:type="dxa"/>
            <w:gridSpan w:val="2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385F" w:rsidRPr="00F2213B" w:rsidRDefault="00F1385F" w:rsidP="00F1385F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F1385F" w:rsidRPr="00F2213B" w:rsidTr="00F1385F">
        <w:trPr>
          <w:gridAfter w:val="4"/>
          <w:wAfter w:w="5576" w:type="dxa"/>
          <w:trHeight w:val="46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385F" w:rsidRPr="00F2213B" w:rsidRDefault="00F1385F" w:rsidP="00F1385F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31" w:type="dxa"/>
            <w:gridSpan w:val="2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385F" w:rsidRPr="00F2213B" w:rsidRDefault="00F1385F" w:rsidP="00F1385F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1385F" w:rsidRPr="00F2213B" w:rsidTr="00F1385F">
        <w:trPr>
          <w:gridAfter w:val="4"/>
          <w:wAfter w:w="5576" w:type="dxa"/>
          <w:trHeight w:val="936"/>
        </w:trPr>
        <w:tc>
          <w:tcPr>
            <w:tcW w:w="9828" w:type="dxa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85F" w:rsidRPr="00F2213B" w:rsidRDefault="00F1385F" w:rsidP="00F1385F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*) Verweigert der Arbeitgeber die schriftliche Beschäftigungsbestätigung, können diese Angaben durch die Arbeitnehmer</w:t>
            </w:r>
            <w:r>
              <w:rPr>
                <w:sz w:val="20"/>
                <w:szCs w:val="20"/>
              </w:rPr>
              <w:t>i</w:t>
            </w:r>
            <w:r w:rsidRPr="00F2213B">
              <w:rPr>
                <w:sz w:val="20"/>
                <w:szCs w:val="20"/>
              </w:rPr>
              <w:t>n/den Arbeitnehmer bestätigt werden.</w:t>
            </w:r>
          </w:p>
          <w:p w:rsidR="00F1385F" w:rsidRPr="00F2213B" w:rsidRDefault="00F1385F" w:rsidP="00F1385F">
            <w:pPr>
              <w:pStyle w:val="Listenabsatz"/>
              <w:spacing w:before="60"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Die obigen Angaben werden durch die Arbeitnehmerin/den Arbeitnehmer bestätigt:</w:t>
            </w:r>
          </w:p>
        </w:tc>
      </w:tr>
      <w:tr w:rsidR="00F1385F" w:rsidRPr="00F2213B" w:rsidTr="00F1385F">
        <w:trPr>
          <w:gridAfter w:val="4"/>
          <w:wAfter w:w="5576" w:type="dxa"/>
          <w:trHeight w:val="231"/>
        </w:trPr>
        <w:tc>
          <w:tcPr>
            <w:tcW w:w="2240" w:type="dxa"/>
            <w:gridSpan w:val="6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F1385F" w:rsidRPr="00F2213B" w:rsidRDefault="00F1385F" w:rsidP="00F1385F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9" w:type="dxa"/>
            <w:tcBorders>
              <w:top w:val="nil"/>
              <w:bottom w:val="nil"/>
            </w:tcBorders>
          </w:tcPr>
          <w:p w:rsidR="00F1385F" w:rsidRPr="00F2213B" w:rsidRDefault="00F1385F" w:rsidP="00F1385F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1" w:type="dxa"/>
            <w:gridSpan w:val="9"/>
            <w:tcBorders>
              <w:top w:val="nil"/>
              <w:bottom w:val="single" w:sz="2" w:space="0" w:color="auto"/>
            </w:tcBorders>
          </w:tcPr>
          <w:p w:rsidR="00F1385F" w:rsidRPr="00F2213B" w:rsidRDefault="00F1385F" w:rsidP="00F1385F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F1385F" w:rsidRPr="00F2213B" w:rsidRDefault="00F1385F" w:rsidP="00F1385F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201" w:type="dxa"/>
            <w:gridSpan w:val="1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F1385F" w:rsidRPr="00F2213B" w:rsidRDefault="00F1385F" w:rsidP="00F1385F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1385F" w:rsidRPr="00F2213B" w:rsidTr="00F1385F">
        <w:trPr>
          <w:gridAfter w:val="4"/>
          <w:wAfter w:w="5576" w:type="dxa"/>
          <w:trHeight w:val="262"/>
        </w:trPr>
        <w:tc>
          <w:tcPr>
            <w:tcW w:w="2240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F1385F" w:rsidRPr="00F2213B" w:rsidRDefault="00F1385F" w:rsidP="00F1385F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9" w:type="dxa"/>
            <w:tcBorders>
              <w:top w:val="nil"/>
              <w:bottom w:val="single" w:sz="4" w:space="0" w:color="auto"/>
            </w:tcBorders>
          </w:tcPr>
          <w:p w:rsidR="00F1385F" w:rsidRPr="00F2213B" w:rsidRDefault="00F1385F" w:rsidP="00F1385F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1" w:type="dxa"/>
            <w:gridSpan w:val="9"/>
            <w:tcBorders>
              <w:top w:val="nil"/>
              <w:bottom w:val="single" w:sz="4" w:space="0" w:color="auto"/>
            </w:tcBorders>
          </w:tcPr>
          <w:p w:rsidR="00F1385F" w:rsidRPr="00F2213B" w:rsidRDefault="00F1385F" w:rsidP="00F1385F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single" w:sz="4" w:space="0" w:color="auto"/>
            </w:tcBorders>
          </w:tcPr>
          <w:p w:rsidR="00F1385F" w:rsidRPr="00F2213B" w:rsidRDefault="00F1385F" w:rsidP="00F1385F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201" w:type="dxa"/>
            <w:gridSpan w:val="1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1385F" w:rsidRPr="00F2213B" w:rsidRDefault="00F1385F" w:rsidP="00F1385F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:rsidR="00C53CA6" w:rsidRPr="00F2213B" w:rsidRDefault="00C53CA6" w:rsidP="00C53CA6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C53CA6" w:rsidRPr="00F2213B" w:rsidSect="00194F3C">
      <w:footerReference w:type="default" r:id="rId7"/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F3C" w:rsidRDefault="00194F3C">
      <w:r>
        <w:separator/>
      </w:r>
    </w:p>
  </w:endnote>
  <w:endnote w:type="continuationSeparator" w:id="0">
    <w:p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panose1 w:val="020B05020301010201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CD1892">
      <w:rPr>
        <w:rFonts w:ascii="Arial" w:hAnsi="Arial" w:cs="Arial"/>
      </w:rPr>
      <w:t>07</w:t>
    </w:r>
    <w:r w:rsidR="00C53CA6">
      <w:rPr>
        <w:rFonts w:ascii="Arial" w:hAnsi="Arial" w:cs="Arial"/>
      </w:rPr>
      <w:t>.0</w:t>
    </w:r>
    <w:r w:rsidR="00CD1892">
      <w:rPr>
        <w:rFonts w:ascii="Arial" w:hAnsi="Arial" w:cs="Arial"/>
      </w:rPr>
      <w:t>5</w:t>
    </w:r>
    <w:r w:rsidR="009D45B2">
      <w:rPr>
        <w:rFonts w:ascii="Arial" w:hAnsi="Arial" w:cs="Arial"/>
      </w:rPr>
      <w:t>.2017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 w:rsidR="009D45B2">
      <w:rPr>
        <w:rFonts w:ascii="Arial" w:hAnsi="Arial" w:cs="Arial"/>
      </w:rPr>
      <w:t>2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6C6E1F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6C6E1F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F3C" w:rsidRDefault="00194F3C">
      <w:r>
        <w:separator/>
      </w:r>
    </w:p>
  </w:footnote>
  <w:footnote w:type="continuationSeparator" w:id="0">
    <w:p w:rsidR="00194F3C" w:rsidRDefault="0019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1B7B6DF0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9EE7E52"/>
    <w:multiLevelType w:val="hybridMultilevel"/>
    <w:tmpl w:val="98D6EAEA"/>
    <w:lvl w:ilvl="0" w:tplc="4754E3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4"/>
  </w:num>
  <w:num w:numId="2">
    <w:abstractNumId w:val="43"/>
  </w:num>
  <w:num w:numId="3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a6avQICAn1Lfjm2/g85HDAlzkPR0gbRT9SKyx6U/Zs6ftzbVFAz2M7gQxEKhGuG35YQV8VSKSvM+Ld4V6Axew==" w:salt="gLTCdfcjBhDgEcOwt8luLA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C3436"/>
    <w:rsid w:val="000D072C"/>
    <w:rsid w:val="000D1EAD"/>
    <w:rsid w:val="000E1173"/>
    <w:rsid w:val="000E17BF"/>
    <w:rsid w:val="001057EC"/>
    <w:rsid w:val="00106038"/>
    <w:rsid w:val="00111AF8"/>
    <w:rsid w:val="00112AB6"/>
    <w:rsid w:val="00114EF6"/>
    <w:rsid w:val="00115F72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35490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5410"/>
    <w:rsid w:val="00396560"/>
    <w:rsid w:val="003A04AA"/>
    <w:rsid w:val="003A3898"/>
    <w:rsid w:val="003C02B3"/>
    <w:rsid w:val="003C0644"/>
    <w:rsid w:val="003C42F1"/>
    <w:rsid w:val="003D3372"/>
    <w:rsid w:val="003E637D"/>
    <w:rsid w:val="003F28B3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2C8"/>
    <w:rsid w:val="004E2123"/>
    <w:rsid w:val="004E381D"/>
    <w:rsid w:val="004E6149"/>
    <w:rsid w:val="004F2232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C6E1F"/>
    <w:rsid w:val="006D07D2"/>
    <w:rsid w:val="006D3765"/>
    <w:rsid w:val="006E1FE3"/>
    <w:rsid w:val="006E5376"/>
    <w:rsid w:val="006F2A70"/>
    <w:rsid w:val="00701E4D"/>
    <w:rsid w:val="00702264"/>
    <w:rsid w:val="00703A3A"/>
    <w:rsid w:val="007063AA"/>
    <w:rsid w:val="00717930"/>
    <w:rsid w:val="00720B53"/>
    <w:rsid w:val="00723035"/>
    <w:rsid w:val="007238D9"/>
    <w:rsid w:val="00732B37"/>
    <w:rsid w:val="0073734B"/>
    <w:rsid w:val="007410F5"/>
    <w:rsid w:val="007438B7"/>
    <w:rsid w:val="0075757F"/>
    <w:rsid w:val="0076623D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936BC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D45B2"/>
    <w:rsid w:val="009E1890"/>
    <w:rsid w:val="009E1E07"/>
    <w:rsid w:val="009E49D4"/>
    <w:rsid w:val="009E65D9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62351"/>
    <w:rsid w:val="00A71818"/>
    <w:rsid w:val="00A729B5"/>
    <w:rsid w:val="00A7655D"/>
    <w:rsid w:val="00A8548E"/>
    <w:rsid w:val="00A9443D"/>
    <w:rsid w:val="00AA102C"/>
    <w:rsid w:val="00AA52F9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10F8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E6CAE"/>
    <w:rsid w:val="00BF1B6B"/>
    <w:rsid w:val="00BF5C57"/>
    <w:rsid w:val="00BF79B5"/>
    <w:rsid w:val="00BF7AE4"/>
    <w:rsid w:val="00C013B7"/>
    <w:rsid w:val="00C03D19"/>
    <w:rsid w:val="00C0679F"/>
    <w:rsid w:val="00C232AC"/>
    <w:rsid w:val="00C37120"/>
    <w:rsid w:val="00C37228"/>
    <w:rsid w:val="00C42EE7"/>
    <w:rsid w:val="00C53CA6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2DB"/>
    <w:rsid w:val="00CA6C7C"/>
    <w:rsid w:val="00CB6458"/>
    <w:rsid w:val="00CC44FE"/>
    <w:rsid w:val="00CC5F33"/>
    <w:rsid w:val="00CD1892"/>
    <w:rsid w:val="00CD22DB"/>
    <w:rsid w:val="00CD46A4"/>
    <w:rsid w:val="00CE0DD2"/>
    <w:rsid w:val="00CF02D1"/>
    <w:rsid w:val="00CF08CC"/>
    <w:rsid w:val="00CF68AB"/>
    <w:rsid w:val="00D0475D"/>
    <w:rsid w:val="00D04D5F"/>
    <w:rsid w:val="00D10F4F"/>
    <w:rsid w:val="00D11CA3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53AF"/>
    <w:rsid w:val="00D7611D"/>
    <w:rsid w:val="00D926B7"/>
    <w:rsid w:val="00DA3FE7"/>
    <w:rsid w:val="00DB3C14"/>
    <w:rsid w:val="00DB4846"/>
    <w:rsid w:val="00DB5524"/>
    <w:rsid w:val="00DD1334"/>
    <w:rsid w:val="00DD5742"/>
    <w:rsid w:val="00DD777E"/>
    <w:rsid w:val="00DE482A"/>
    <w:rsid w:val="00DF6AE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755AA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0524E"/>
    <w:rsid w:val="00F112A5"/>
    <w:rsid w:val="00F1385F"/>
    <w:rsid w:val="00F2213B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98FEE"/>
  <w15:docId w15:val="{F6B8B344-D26A-4F4D-8AAE-2D0CC6512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940</Words>
  <Characters>5924</Characters>
  <Application>Microsoft Office Word</Application>
  <DocSecurity>4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6851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2</cp:revision>
  <cp:lastPrinted>2013-12-23T08:12:00Z</cp:lastPrinted>
  <dcterms:created xsi:type="dcterms:W3CDTF">2019-05-07T09:15:00Z</dcterms:created>
  <dcterms:modified xsi:type="dcterms:W3CDTF">2019-05-07T09:15:00Z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